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4A2F894" w14:textId="77777777" w:rsidR="00824136" w:rsidRPr="00824136" w:rsidRDefault="00824136" w:rsidP="00824136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Nr 1 173R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Radomyśl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Wielki –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Dulcza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Mała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D079609" w14:textId="2B27478B" w:rsidR="006A48AF" w:rsidRDefault="00824136" w:rsidP="00824136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w km 3+426 – 4+027 w m.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Dulcza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Mała</w:t>
      </w:r>
      <w:proofErr w:type="spellEnd"/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A35F8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BC7FE" w14:textId="77777777" w:rsidR="00A35F82" w:rsidRDefault="00A35F82" w:rsidP="00AC1A4B">
      <w:r>
        <w:separator/>
      </w:r>
    </w:p>
  </w:endnote>
  <w:endnote w:type="continuationSeparator" w:id="0">
    <w:p w14:paraId="04A93647" w14:textId="77777777" w:rsidR="00A35F82" w:rsidRDefault="00A35F8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6DC00" w14:textId="77777777" w:rsidR="00A35F82" w:rsidRDefault="00A35F82" w:rsidP="00AC1A4B">
      <w:r>
        <w:separator/>
      </w:r>
    </w:p>
  </w:footnote>
  <w:footnote w:type="continuationSeparator" w:id="0">
    <w:p w14:paraId="7F344C08" w14:textId="77777777" w:rsidR="00A35F82" w:rsidRDefault="00A35F8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791FE4EA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824136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BC6033">
      <w:rPr>
        <w:rFonts w:ascii="Calibri" w:hAnsi="Calibri"/>
        <w:b/>
        <w:bCs/>
        <w:color w:val="4F81BD"/>
        <w:sz w:val="18"/>
        <w:szCs w:val="18"/>
        <w:lang w:val="pl-PL" w:eastAsia="ar-SA"/>
      </w:rPr>
      <w:t>0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C6033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136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3AA4"/>
    <w:rsid w:val="00A35F82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2021-01-22T11:33:00Z</cp:lastPrinted>
  <dcterms:created xsi:type="dcterms:W3CDTF">2021-02-17T13:20:00Z</dcterms:created>
  <dcterms:modified xsi:type="dcterms:W3CDTF">2024-02-08T09:34:00Z</dcterms:modified>
</cp:coreProperties>
</file>